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0AD3379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113761">
        <w:rPr>
          <w:rFonts w:ascii="Garamond" w:hAnsi="Garamond"/>
          <w:sz w:val="24"/>
          <w:szCs w:val="24"/>
        </w:rPr>
        <w:t>1</w:t>
      </w:r>
      <w:r w:rsidR="00963BDC">
        <w:rPr>
          <w:rFonts w:ascii="Garamond" w:hAnsi="Garamond"/>
          <w:sz w:val="24"/>
          <w:szCs w:val="24"/>
        </w:rPr>
        <w:t>2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7BBB58FD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963BDC" w:rsidRPr="00BE624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https://zakazky.zcu.cz/contract_display_4581.html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69C040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13761">
        <w:rPr>
          <w:rFonts w:ascii="Garamond" w:hAnsi="Garamond" w:cs="Arial"/>
          <w:b/>
          <w:sz w:val="22"/>
          <w:szCs w:val="22"/>
        </w:rPr>
        <w:t>31.05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59057F">
        <w:rPr>
          <w:rFonts w:ascii="Garamond" w:hAnsi="Garamond" w:cs="Arial"/>
          <w:b/>
          <w:sz w:val="22"/>
          <w:szCs w:val="22"/>
        </w:rPr>
        <w:t>09:</w:t>
      </w:r>
      <w:r w:rsidR="00963BDC">
        <w:rPr>
          <w:rFonts w:ascii="Garamond" w:hAnsi="Garamond" w:cs="Arial"/>
          <w:b/>
          <w:sz w:val="22"/>
          <w:szCs w:val="22"/>
        </w:rPr>
        <w:t>3</w:t>
      </w:r>
      <w:r w:rsidR="006C4DD5" w:rsidRPr="0059057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lastRenderedPageBreak/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6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BC1D95" w14:textId="77777777" w:rsidR="004052B2" w:rsidRDefault="004052B2" w:rsidP="00795AAC">
      <w:r>
        <w:separator/>
      </w:r>
    </w:p>
  </w:endnote>
  <w:endnote w:type="continuationSeparator" w:id="0">
    <w:p w14:paraId="5231B0EF" w14:textId="77777777" w:rsidR="004052B2" w:rsidRDefault="004052B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963BDC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963BDC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01EE8E" w14:textId="77777777" w:rsidR="004052B2" w:rsidRDefault="004052B2" w:rsidP="00795AAC">
      <w:r>
        <w:separator/>
      </w:r>
    </w:p>
  </w:footnote>
  <w:footnote w:type="continuationSeparator" w:id="0">
    <w:p w14:paraId="0E04E963" w14:textId="77777777" w:rsidR="004052B2" w:rsidRDefault="004052B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itka Růžičková">
    <w15:presenceInfo w15:providerId="None" w15:userId="Jitka Růžič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3761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4953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3BD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655A6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29D9"/>
    <w:rsid w:val="00E94260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energystar.gov/product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energystar.gov/" TargetMode="External"/><Relationship Id="rId10" Type="http://schemas.openxmlformats.org/officeDocument/2006/relationships/hyperlink" Target="https://zakazky.zcu.cz/contract_display_4581.html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DjpsH7e2Pl0SCOvGiVxmZ4P3ErM=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YztQuPP/4ksvgNviFrQbUmCumkE=</DigestValue>
    </Reference>
  </SignedInfo>
  <SignatureValue>rwk0mbbtfSLLCnDEM8L4zN84a6XkvhY+W0mCga7gimCRt7KhCQ8CRBOvisaYOS+LZZwhi1tSHEwC
3aAWWp5CJrMTDYUaXs5X3DxNByh74b2SSTgn/D1lcM5VrhkgHsvAGXpQTUiJ7Lc25u1FAUNCLZn/
Xf5Qns98ZF2/DG3/7hcZnkk8/NiypZs9EtYmkRF/s5X1Bqiz7lLnQPtKnFiOUIAtwhxkxfhwspXr
AlO0V3le5vujvEkCvpD/a7la3gZ7yVnsJbIucjWdz9V/wlDOl4ijOW9T+D8M2aMNf3Dm3XqYhkH1
ZWtP2HxoA6FS4E/owTFzPq8kaIis1bYcux/Cmg==</SignatureValue>
  <KeyInfo>
    <X509Data>
      <X509Certificate>MIIImjCCBoKgAwIBAgIEAVWYHjANBgkqhkiG9w0BAQsFADBpMQswCQYDVQQGEwJDWjEXMBUGA1UE
YRMOTlRSQ1otNDcxMTQ5ODMxHTAbBgNVBAoMFMSMZXNrw6EgcG/FoXRhLCBzLnAuMSIwIAYDVQQD
ExlQb3N0U2lnbnVtIFF1YWxpZmllZCBDQSA0MB4XDTIxMDUwMzA4MTUyMloXDTIyMDUyMzA4MTUy
MlowgesxCzAJBgNVBAYTAkNaMRcwFQYDVQRhEw5OVFJDWi00OTc3NzUxMzEqMCgGA1UECgwhWsOh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BAwTCHJlZmVyZW50MIIBIjANBgkqhkiG9w0BAQEFAAOCAQ8AMIIBCgKCAQEA3QtDwqXo304zPCyr
Dy7gadqYgaQosRWDI0h7StNrfh7BRaYVaUKzK8q4gHcbFWIjhGc0b6wwqhEua2Gu8r32+3ZEKIPQ
/8N4Td4az0wDDZXUrsdnUaIFVlWFtQWHC+vpsxCi4IONpq/8ovt4ypDibGZU4XoEKq/v1m5MmSSV
DSSaM8W7lxgFeTT1G0MpUymGdY5kqe/wTrsaEGmhW+yYYZFP9cScwtyP5FUJez5HiOLBmBHuLaUJ
kvALI4E5L4GG9vWFSu2TSNieG8Ljo5oundpxz66iesnPJFSJtTWRbEhI+WMHqwpVYo4EZWtg65XN
qOpjUWxwb+D5Zzsta+X4sQIDAQABo4IDxTCCA8EwOAYDVR0RBDEwL4ESaWhvc2tvdmFAcHMuemN1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QAECMIGlBggrBgEFBQcBAwSBmDCBlTAIBgYEAI5GAQEwCAYGBACORgEEMGoGBgQAjkYBBTBgMC4W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1LbzWy7/BWkYschqrZPk0qDonME=</DigestValue>
      </Reference>
      <Reference URI="/word/settings.xml?ContentType=application/vnd.openxmlformats-officedocument.wordprocessingml.settings+xml">
        <DigestMethod Algorithm="http://www.w3.org/2000/09/xmldsig#sha1"/>
        <DigestValue>8r6Rf1FHmKqRm8GuHrhLplgw+Fc=</DigestValue>
      </Reference>
      <Reference URI="/word/styles.xml?ContentType=application/vnd.openxmlformats-officedocument.wordprocessingml.styles+xml">
        <DigestMethod Algorithm="http://www.w3.org/2000/09/xmldsig#sha1"/>
        <DigestValue>64alKFEPvzQsdcZIYntbCES6iFU=</DigestValue>
      </Reference>
      <Reference URI="/word/numbering.xml?ContentType=application/vnd.openxmlformats-officedocument.wordprocessingml.numbering+xml">
        <DigestMethod Algorithm="http://www.w3.org/2000/09/xmldsig#sha1"/>
        <DigestValue>o37uQ+zvrA5NyXM0cQYLvbX+eMU=</DigestValue>
      </Reference>
      <Reference URI="/word/fontTable.xml?ContentType=application/vnd.openxmlformats-officedocument.wordprocessingml.fontTable+xml">
        <DigestMethod Algorithm="http://www.w3.org/2000/09/xmldsig#sha1"/>
        <DigestValue>cRupiTFLg6seznTBlvD6vB/l8Nc=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N+tFAEjTS9SV5+gzkF4j2j6AbEM=</DigestValue>
      </Reference>
      <Reference URI="/word/document.xml?ContentType=application/vnd.openxmlformats-officedocument.wordprocessingml.document.main+xml">
        <DigestMethod Algorithm="http://www.w3.org/2000/09/xmldsig#sha1"/>
        <DigestValue>Z12o7NEMI6aABqgiN0HGFhmJ0DI=</DigestValue>
      </Reference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footnotes.xml?ContentType=application/vnd.openxmlformats-officedocument.wordprocessingml.footnotes+xml">
        <DigestMethod Algorithm="http://www.w3.org/2000/09/xmldsig#sha1"/>
        <DigestValue>DKJtY+mOZWs78rcd2pY2mSLvtmw=</DigestValue>
      </Reference>
      <Reference URI="/word/endnotes.xml?ContentType=application/vnd.openxmlformats-officedocument.wordprocessingml.endnotes+xml">
        <DigestMethod Algorithm="http://www.w3.org/2000/09/xmldsig#sha1"/>
        <DigestValue>XZjZYrsLWPrF1KKrlbPB57gOtsM=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9klqko2l+HBTKmumxXOQOhu7T+U=</DigestValue>
      </Reference>
    </Manifest>
    <SignatureProperties>
      <SignatureProperty Id="idSignatureTime" Target="#idPackageSignature">
        <mdssi:SignatureTime>
          <mdssi:Format>YYYY-MM-DDThh:mm:ssTZD</mdssi:Format>
          <mdssi:Value>2021-05-18T08:50:00Z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2021-05-18T08:50:00Z</xd:SigningTime>
          <xd:SigningCertificate>
            <xd:Cert>
              <xd:CertDigest>
                <DigestMethod Algorithm="http://www.w3.org/2000/09/xmldsig#sha1"/>
                <DigestValue>wnT72cD/7MS8Y9Xd0kx/EcAISNw=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CF7DE-3B15-4DE5-9A60-87F87298B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2065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</cp:revision>
  <cp:lastPrinted>2018-08-08T13:48:00Z</cp:lastPrinted>
  <dcterms:created xsi:type="dcterms:W3CDTF">2021-05-18T08:49:00Z</dcterms:created>
  <dcterms:modified xsi:type="dcterms:W3CDTF">2021-05-18T08:49:00Z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